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45AF88B" w14:textId="77777777" w:rsidR="00E40972" w:rsidRPr="00E40972" w:rsidRDefault="00E40972" w:rsidP="00E40972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717713BB" w14:textId="550FE174" w:rsidR="009C2813" w:rsidRDefault="00E40972" w:rsidP="00E40972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BE16AD">
        <w:rPr>
          <w:rFonts w:ascii="Arial" w:hAnsi="Arial" w:cs="Arial"/>
          <w:b/>
          <w:bCs/>
          <w:sz w:val="22"/>
          <w:szCs w:val="22"/>
          <w:lang w:val="pl-PL" w:eastAsia="pl-PL"/>
        </w:rPr>
        <w:t>3</w:t>
      </w: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BE16AD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60CA2B88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091739E1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803B36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21276" w14:textId="77777777" w:rsidR="008252B8" w:rsidRDefault="008252B8" w:rsidP="00AC1A4B">
      <w:r>
        <w:separator/>
      </w:r>
    </w:p>
  </w:endnote>
  <w:endnote w:type="continuationSeparator" w:id="0">
    <w:p w14:paraId="1EEDA940" w14:textId="77777777" w:rsidR="008252B8" w:rsidRDefault="008252B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86F8E" w14:textId="77777777" w:rsidR="008252B8" w:rsidRDefault="008252B8" w:rsidP="00AC1A4B">
      <w:r>
        <w:separator/>
      </w:r>
    </w:p>
  </w:footnote>
  <w:footnote w:type="continuationSeparator" w:id="0">
    <w:p w14:paraId="25F0843B" w14:textId="77777777" w:rsidR="008252B8" w:rsidRDefault="008252B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3D6CF63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06D39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7AA9601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25166">
      <w:rPr>
        <w:rFonts w:ascii="Calibri" w:hAnsi="Calibri"/>
        <w:b/>
        <w:bCs/>
        <w:color w:val="4F81BD"/>
        <w:sz w:val="18"/>
        <w:szCs w:val="18"/>
        <w:lang w:val="pl-PL" w:eastAsia="ar-SA"/>
      </w:rPr>
      <w:t>44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E16AD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68727976">
    <w:abstractNumId w:val="45"/>
  </w:num>
  <w:num w:numId="2" w16cid:durableId="1189371488">
    <w:abstractNumId w:val="36"/>
  </w:num>
  <w:num w:numId="3" w16cid:durableId="1408728855">
    <w:abstractNumId w:val="37"/>
  </w:num>
  <w:num w:numId="4" w16cid:durableId="1548033108">
    <w:abstractNumId w:val="20"/>
  </w:num>
  <w:num w:numId="5" w16cid:durableId="1723021012">
    <w:abstractNumId w:val="44"/>
  </w:num>
  <w:num w:numId="6" w16cid:durableId="1136751300">
    <w:abstractNumId w:val="18"/>
  </w:num>
  <w:num w:numId="7" w16cid:durableId="1948925908">
    <w:abstractNumId w:val="22"/>
  </w:num>
  <w:num w:numId="8" w16cid:durableId="1537036246">
    <w:abstractNumId w:val="33"/>
  </w:num>
  <w:num w:numId="9" w16cid:durableId="1643079890">
    <w:abstractNumId w:val="31"/>
  </w:num>
  <w:num w:numId="10" w16cid:durableId="1359308307">
    <w:abstractNumId w:val="32"/>
  </w:num>
  <w:num w:numId="11" w16cid:durableId="173110411">
    <w:abstractNumId w:val="42"/>
  </w:num>
  <w:num w:numId="12" w16cid:durableId="1919711970">
    <w:abstractNumId w:val="29"/>
  </w:num>
  <w:num w:numId="13" w16cid:durableId="1539010119">
    <w:abstractNumId w:val="38"/>
  </w:num>
  <w:num w:numId="14" w16cid:durableId="724305117">
    <w:abstractNumId w:val="40"/>
  </w:num>
  <w:num w:numId="15" w16cid:durableId="1198812113">
    <w:abstractNumId w:val="39"/>
  </w:num>
  <w:num w:numId="16" w16cid:durableId="456409257">
    <w:abstractNumId w:val="24"/>
  </w:num>
  <w:num w:numId="17" w16cid:durableId="1113479579">
    <w:abstractNumId w:val="34"/>
  </w:num>
  <w:num w:numId="18" w16cid:durableId="705565349">
    <w:abstractNumId w:val="41"/>
  </w:num>
  <w:num w:numId="19" w16cid:durableId="787820175">
    <w:abstractNumId w:val="47"/>
  </w:num>
  <w:num w:numId="20" w16cid:durableId="1647857575">
    <w:abstractNumId w:val="27"/>
  </w:num>
  <w:num w:numId="21" w16cid:durableId="1985043993">
    <w:abstractNumId w:val="48"/>
  </w:num>
  <w:num w:numId="22" w16cid:durableId="1770078787">
    <w:abstractNumId w:val="17"/>
  </w:num>
  <w:num w:numId="23" w16cid:durableId="1421290961">
    <w:abstractNumId w:val="43"/>
  </w:num>
  <w:num w:numId="24" w16cid:durableId="1266960565">
    <w:abstractNumId w:val="35"/>
  </w:num>
  <w:num w:numId="25" w16cid:durableId="193153358">
    <w:abstractNumId w:val="25"/>
  </w:num>
  <w:num w:numId="26" w16cid:durableId="622417555">
    <w:abstractNumId w:val="28"/>
  </w:num>
  <w:num w:numId="27" w16cid:durableId="1198739879">
    <w:abstractNumId w:val="49"/>
  </w:num>
  <w:num w:numId="28" w16cid:durableId="1105424752">
    <w:abstractNumId w:val="23"/>
  </w:num>
  <w:num w:numId="29" w16cid:durableId="1969774461">
    <w:abstractNumId w:val="46"/>
  </w:num>
  <w:num w:numId="30" w16cid:durableId="151711469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5DE6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B36"/>
    <w:rsid w:val="008048BE"/>
    <w:rsid w:val="00810052"/>
    <w:rsid w:val="00810851"/>
    <w:rsid w:val="008142D8"/>
    <w:rsid w:val="00816FDD"/>
    <w:rsid w:val="00822EFD"/>
    <w:rsid w:val="008252B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6AD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166"/>
    <w:rsid w:val="00D25A6C"/>
    <w:rsid w:val="00D25FA1"/>
    <w:rsid w:val="00D322B0"/>
    <w:rsid w:val="00D32C00"/>
    <w:rsid w:val="00D33B93"/>
    <w:rsid w:val="00D3547E"/>
    <w:rsid w:val="00D3758B"/>
    <w:rsid w:val="00D44F1A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18E1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11</cp:revision>
  <cp:lastPrinted>2020-12-14T07:24:00Z</cp:lastPrinted>
  <dcterms:created xsi:type="dcterms:W3CDTF">2021-02-17T13:18:00Z</dcterms:created>
  <dcterms:modified xsi:type="dcterms:W3CDTF">2023-06-01T07:03:00Z</dcterms:modified>
</cp:coreProperties>
</file>